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16D6BB3" w14:textId="5AB8414B" w:rsidR="00032187" w:rsidRPr="00ED4DCB" w:rsidRDefault="00310AC3" w:rsidP="00ED4D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DCB">
        <w:rPr>
          <w:rFonts w:ascii="Century" w:hAnsi="Century"/>
          <w:bCs/>
          <w:sz w:val="28"/>
          <w:szCs w:val="28"/>
          <w:lang w:val="uk-UA"/>
        </w:rPr>
        <w:t>6</w:t>
      </w:r>
      <w:r w:rsidR="00B7740D">
        <w:rPr>
          <w:rFonts w:ascii="Century" w:hAnsi="Century"/>
          <w:bCs/>
          <w:sz w:val="28"/>
          <w:szCs w:val="28"/>
          <w:lang w:val="uk-UA"/>
        </w:rPr>
        <w:t>6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 xml:space="preserve"> СЕСІЯ  </w:t>
      </w:r>
      <w:r w:rsidR="00AB05F4" w:rsidRPr="00ED4DCB">
        <w:rPr>
          <w:rFonts w:ascii="Century" w:hAnsi="Century"/>
          <w:bCs/>
          <w:sz w:val="28"/>
          <w:szCs w:val="28"/>
          <w:lang w:val="uk-UA"/>
        </w:rPr>
        <w:t>ВО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>СЬОМОГО  СКЛИКАННЯ</w:t>
      </w:r>
    </w:p>
    <w:p w14:paraId="7DC9857E" w14:textId="50B9307C" w:rsidR="002729A1" w:rsidRPr="00ED4DCB" w:rsidRDefault="00AB05F4" w:rsidP="00ED4DCB">
      <w:pPr>
        <w:jc w:val="center"/>
        <w:rPr>
          <w:rFonts w:ascii="Century" w:hAnsi="Century"/>
          <w:bCs/>
          <w:sz w:val="36"/>
          <w:szCs w:val="36"/>
          <w:lang w:val="en-US"/>
        </w:rPr>
      </w:pPr>
      <w:r w:rsidRPr="00ED4DCB">
        <w:rPr>
          <w:rFonts w:ascii="Century" w:hAnsi="Century"/>
          <w:bCs/>
          <w:sz w:val="36"/>
          <w:szCs w:val="36"/>
          <w:lang w:val="uk-UA"/>
        </w:rPr>
        <w:t xml:space="preserve">РІШЕННЯ </w:t>
      </w:r>
      <w:r w:rsidR="00A57AA0" w:rsidRPr="00ED4DCB">
        <w:rPr>
          <w:rFonts w:ascii="Century" w:hAnsi="Century"/>
          <w:bCs/>
          <w:sz w:val="36"/>
          <w:szCs w:val="36"/>
          <w:lang w:val="uk-UA"/>
        </w:rPr>
        <w:t>№</w:t>
      </w:r>
    </w:p>
    <w:p w14:paraId="78971B8B" w14:textId="09A60FFF" w:rsidR="00032187" w:rsidRDefault="002729A1" w:rsidP="00032187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від </w:t>
      </w:r>
      <w:r w:rsidR="00104A90">
        <w:rPr>
          <w:rFonts w:ascii="Century" w:hAnsi="Century"/>
          <w:sz w:val="28"/>
          <w:szCs w:val="28"/>
          <w:lang w:val="uk-UA"/>
        </w:rPr>
        <w:t xml:space="preserve"> </w:t>
      </w:r>
      <w:r w:rsidR="00F318A6">
        <w:rPr>
          <w:rFonts w:ascii="Century" w:hAnsi="Century"/>
          <w:sz w:val="28"/>
          <w:szCs w:val="28"/>
          <w:lang w:val="uk-UA"/>
        </w:rPr>
        <w:t>2</w:t>
      </w:r>
      <w:r w:rsidR="00B7740D">
        <w:rPr>
          <w:rFonts w:ascii="Century" w:hAnsi="Century"/>
          <w:sz w:val="28"/>
          <w:szCs w:val="28"/>
          <w:lang w:val="uk-UA"/>
        </w:rPr>
        <w:t>1</w:t>
      </w:r>
      <w:r w:rsidR="00104A90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740D">
        <w:rPr>
          <w:rFonts w:ascii="Century" w:hAnsi="Century"/>
          <w:sz w:val="28"/>
          <w:szCs w:val="28"/>
          <w:lang w:val="uk-UA"/>
        </w:rPr>
        <w:t>серпня</w:t>
      </w:r>
      <w:r w:rsidR="00F318A6">
        <w:rPr>
          <w:rFonts w:ascii="Century" w:hAnsi="Century"/>
          <w:sz w:val="28"/>
          <w:szCs w:val="28"/>
          <w:lang w:val="uk-UA"/>
        </w:rPr>
        <w:t xml:space="preserve"> </w:t>
      </w:r>
      <w:r w:rsidR="00AC4E0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ED4DCB">
        <w:rPr>
          <w:rFonts w:ascii="Century" w:hAnsi="Century"/>
          <w:sz w:val="28"/>
          <w:szCs w:val="28"/>
          <w:lang w:val="uk-UA"/>
        </w:rPr>
        <w:t xml:space="preserve"> 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71E4DA34" w14:textId="77777777" w:rsidR="00ED4DCB" w:rsidRPr="00ED4DCB" w:rsidRDefault="00ED4DCB" w:rsidP="00032187">
      <w:pPr>
        <w:rPr>
          <w:rFonts w:ascii="Century" w:hAnsi="Century"/>
          <w:sz w:val="28"/>
          <w:szCs w:val="28"/>
          <w:lang w:val="uk-UA"/>
        </w:rPr>
      </w:pPr>
    </w:p>
    <w:p w14:paraId="5EC4B877" w14:textId="0B4E4A6C" w:rsidR="002729A1" w:rsidRPr="00ED4DCB" w:rsidRDefault="00032187" w:rsidP="00ED4DCB">
      <w:pPr>
        <w:tabs>
          <w:tab w:val="left" w:pos="5245"/>
        </w:tabs>
        <w:ind w:right="-1"/>
        <w:jc w:val="both"/>
        <w:rPr>
          <w:rFonts w:ascii="Century" w:hAnsi="Century"/>
          <w:b/>
          <w:bCs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313E85">
        <w:rPr>
          <w:rFonts w:ascii="Century" w:hAnsi="Century"/>
          <w:b/>
          <w:sz w:val="28"/>
          <w:szCs w:val="28"/>
          <w:lang w:val="uk-UA"/>
        </w:rPr>
        <w:t>внесення змін до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F33FFA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  <w:r w:rsidR="00ED4DCB">
        <w:rPr>
          <w:rFonts w:ascii="Century" w:hAnsi="Century"/>
          <w:b/>
          <w:sz w:val="28"/>
          <w:szCs w:val="28"/>
          <w:lang w:val="uk-UA"/>
        </w:rPr>
        <w:t>,</w:t>
      </w:r>
      <w:r w:rsidR="00ED4DCB" w:rsidRPr="00ED4DCB">
        <w:rPr>
          <w:rFonts w:ascii="Century" w:hAnsi="Century"/>
          <w:b/>
        </w:rPr>
        <w:t xml:space="preserve"> </w:t>
      </w:r>
      <w:r w:rsidR="00ED4DCB" w:rsidRPr="00ED4DCB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="00ED4DCB" w:rsidRPr="00ED4DCB">
        <w:rPr>
          <w:rFonts w:ascii="Century" w:hAnsi="Century"/>
          <w:b/>
          <w:bCs/>
          <w:sz w:val="28"/>
          <w:szCs w:val="28"/>
        </w:rPr>
        <w:t xml:space="preserve"> </w:t>
      </w:r>
      <w:r w:rsidR="00ED4DCB" w:rsidRPr="00ED4DCB">
        <w:rPr>
          <w:rFonts w:ascii="Century" w:hAnsi="Century"/>
          <w:b/>
          <w:sz w:val="28"/>
          <w:szCs w:val="28"/>
        </w:rPr>
        <w:t>від 19.</w:t>
      </w:r>
      <w:r w:rsidR="00ED4DCB">
        <w:rPr>
          <w:rFonts w:ascii="Century" w:hAnsi="Century"/>
          <w:b/>
          <w:sz w:val="28"/>
          <w:szCs w:val="28"/>
          <w:lang w:val="uk-UA"/>
        </w:rPr>
        <w:t>0</w:t>
      </w:r>
      <w:r w:rsidR="00ED4DCB" w:rsidRPr="00ED4DCB">
        <w:rPr>
          <w:rFonts w:ascii="Century" w:hAnsi="Century"/>
          <w:b/>
          <w:sz w:val="28"/>
          <w:szCs w:val="28"/>
        </w:rPr>
        <w:t>2.202</w:t>
      </w:r>
      <w:r w:rsidR="00ED4DCB">
        <w:rPr>
          <w:rFonts w:ascii="Century" w:hAnsi="Century"/>
          <w:b/>
          <w:sz w:val="28"/>
          <w:szCs w:val="28"/>
          <w:lang w:val="uk-UA"/>
        </w:rPr>
        <w:t>5 року</w:t>
      </w:r>
      <w:r w:rsidR="00ED4DCB" w:rsidRPr="00ED4DCB">
        <w:rPr>
          <w:rFonts w:ascii="Century" w:hAnsi="Century"/>
          <w:b/>
          <w:sz w:val="28"/>
          <w:szCs w:val="28"/>
        </w:rPr>
        <w:t xml:space="preserve"> №2</w:t>
      </w:r>
      <w:r w:rsidR="00ED4DCB">
        <w:rPr>
          <w:rFonts w:ascii="Century" w:hAnsi="Century"/>
          <w:b/>
          <w:sz w:val="28"/>
          <w:szCs w:val="28"/>
          <w:lang w:val="uk-UA"/>
        </w:rPr>
        <w:t>5</w:t>
      </w:r>
      <w:r w:rsidR="00ED4DCB" w:rsidRPr="00ED4DCB">
        <w:rPr>
          <w:rFonts w:ascii="Century" w:hAnsi="Century"/>
          <w:b/>
          <w:sz w:val="28"/>
          <w:szCs w:val="28"/>
        </w:rPr>
        <w:t>/</w:t>
      </w:r>
      <w:r w:rsidR="00ED4DCB">
        <w:rPr>
          <w:rFonts w:ascii="Century" w:hAnsi="Century"/>
          <w:b/>
          <w:sz w:val="28"/>
          <w:szCs w:val="28"/>
          <w:lang w:val="uk-UA"/>
        </w:rPr>
        <w:t>60</w:t>
      </w:r>
      <w:r w:rsidR="00ED4DCB" w:rsidRPr="00ED4DCB">
        <w:rPr>
          <w:rFonts w:ascii="Century" w:hAnsi="Century"/>
          <w:b/>
          <w:sz w:val="28"/>
          <w:szCs w:val="28"/>
        </w:rPr>
        <w:t>-</w:t>
      </w:r>
      <w:r w:rsidR="00ED4DCB">
        <w:rPr>
          <w:rFonts w:ascii="Century" w:hAnsi="Century"/>
          <w:b/>
        </w:rPr>
        <w:t>8</w:t>
      </w:r>
      <w:r w:rsidR="00ED4DCB">
        <w:rPr>
          <w:rFonts w:ascii="Century" w:hAnsi="Century"/>
          <w:b/>
          <w:lang w:val="uk-UA"/>
        </w:rPr>
        <w:t>271</w:t>
      </w:r>
    </w:p>
    <w:bookmarkEnd w:id="0"/>
    <w:bookmarkEnd w:id="1"/>
    <w:bookmarkEnd w:id="2"/>
    <w:p w14:paraId="3BE592AF" w14:textId="5A711614" w:rsidR="008A02FB" w:rsidRPr="0074000C" w:rsidRDefault="00F115D3" w:rsidP="00032187">
      <w:pPr>
        <w:ind w:firstLine="709"/>
        <w:jc w:val="both"/>
        <w:rPr>
          <w:rFonts w:ascii="Century" w:hAnsi="Century"/>
          <w:sz w:val="27"/>
          <w:szCs w:val="27"/>
          <w:lang w:val="uk-UA"/>
        </w:rPr>
      </w:pPr>
      <w:r w:rsidRPr="0074000C">
        <w:rPr>
          <w:rFonts w:ascii="Century" w:hAnsi="Century"/>
          <w:sz w:val="27"/>
          <w:szCs w:val="27"/>
          <w:lang w:val="uk-UA"/>
        </w:rPr>
        <w:t xml:space="preserve">Заслухавши та обговоривши </w:t>
      </w:r>
      <w:r w:rsidR="00313E85" w:rsidRPr="0074000C">
        <w:rPr>
          <w:rFonts w:ascii="Century" w:hAnsi="Century"/>
          <w:sz w:val="27"/>
          <w:szCs w:val="27"/>
          <w:lang w:val="uk-UA"/>
        </w:rPr>
        <w:t xml:space="preserve"> зміни до  </w:t>
      </w:r>
      <w:r w:rsidRPr="0074000C">
        <w:rPr>
          <w:rFonts w:ascii="Century" w:hAnsi="Century"/>
          <w:sz w:val="27"/>
          <w:szCs w:val="27"/>
          <w:lang w:val="uk-UA"/>
        </w:rPr>
        <w:t xml:space="preserve">«Програму </w:t>
      </w:r>
      <w:r w:rsidR="00BC7FAE" w:rsidRPr="0074000C">
        <w:rPr>
          <w:rFonts w:ascii="Century" w:hAnsi="Century"/>
          <w:sz w:val="27"/>
          <w:szCs w:val="27"/>
          <w:lang w:val="uk-UA"/>
        </w:rPr>
        <w:t xml:space="preserve">утримання та ремонту </w:t>
      </w:r>
      <w:r w:rsidRPr="0074000C">
        <w:rPr>
          <w:rFonts w:ascii="Century" w:hAnsi="Century"/>
          <w:sz w:val="27"/>
          <w:szCs w:val="27"/>
          <w:lang w:val="uk-UA"/>
        </w:rPr>
        <w:t xml:space="preserve"> автомобільних доріг  загального  користування </w:t>
      </w:r>
      <w:r w:rsidR="00B74205" w:rsidRPr="0074000C">
        <w:rPr>
          <w:rFonts w:ascii="Century" w:hAnsi="Century"/>
          <w:sz w:val="27"/>
          <w:szCs w:val="27"/>
          <w:lang w:val="uk-UA"/>
        </w:rPr>
        <w:t xml:space="preserve">державного значення </w:t>
      </w:r>
      <w:r w:rsidRPr="0074000C">
        <w:rPr>
          <w:rFonts w:ascii="Century" w:hAnsi="Century"/>
          <w:sz w:val="27"/>
          <w:szCs w:val="27"/>
          <w:lang w:val="uk-UA"/>
        </w:rPr>
        <w:t>Львівської області на території Городоцької міської ради на 202</w:t>
      </w:r>
      <w:r w:rsidR="00F33FFA" w:rsidRPr="0074000C">
        <w:rPr>
          <w:rFonts w:ascii="Century" w:hAnsi="Century"/>
          <w:sz w:val="27"/>
          <w:szCs w:val="27"/>
          <w:lang w:val="uk-UA"/>
        </w:rPr>
        <w:t>5</w:t>
      </w:r>
      <w:r w:rsidRPr="0074000C">
        <w:rPr>
          <w:rFonts w:ascii="Century" w:hAnsi="Century"/>
          <w:sz w:val="27"/>
          <w:szCs w:val="27"/>
          <w:lang w:val="uk-UA"/>
        </w:rPr>
        <w:t xml:space="preserve"> рік»</w:t>
      </w:r>
      <w:r w:rsidR="000C3000" w:rsidRPr="0074000C">
        <w:rPr>
          <w:rFonts w:ascii="Century" w:hAnsi="Century"/>
          <w:sz w:val="27"/>
          <w:szCs w:val="27"/>
          <w:lang w:val="uk-UA"/>
        </w:rPr>
        <w:t xml:space="preserve">, </w:t>
      </w:r>
      <w:r w:rsidR="000C3000" w:rsidRPr="0074000C">
        <w:rPr>
          <w:rFonts w:ascii="Century" w:hAnsi="Century"/>
          <w:spacing w:val="-1"/>
          <w:sz w:val="27"/>
          <w:szCs w:val="27"/>
          <w:lang w:val="uk-UA"/>
        </w:rPr>
        <w:t xml:space="preserve">відповідно </w:t>
      </w:r>
      <w:r w:rsidR="00370C5C" w:rsidRPr="0074000C">
        <w:rPr>
          <w:rFonts w:ascii="Century" w:hAnsi="Century"/>
          <w:sz w:val="27"/>
          <w:szCs w:val="27"/>
          <w:lang w:val="uk-UA" w:eastAsia="uk-UA"/>
        </w:rPr>
        <w:t xml:space="preserve">до пункту 22 ст.26, 30 Закону України </w:t>
      </w:r>
      <w:r w:rsidR="008A02FB" w:rsidRPr="0074000C">
        <w:rPr>
          <w:rFonts w:ascii="Century" w:hAnsi="Century"/>
          <w:sz w:val="27"/>
          <w:szCs w:val="27"/>
          <w:lang w:val="uk-UA" w:eastAsia="uk-UA"/>
        </w:rPr>
        <w:t>"Про міс</w:t>
      </w:r>
      <w:r w:rsidR="009B1AF2" w:rsidRPr="0074000C">
        <w:rPr>
          <w:rFonts w:ascii="Century" w:hAnsi="Century"/>
          <w:sz w:val="27"/>
          <w:szCs w:val="27"/>
          <w:lang w:val="uk-UA" w:eastAsia="uk-UA"/>
        </w:rPr>
        <w:t xml:space="preserve">цеве самоврядування в Україні", </w:t>
      </w:r>
      <w:r w:rsidR="00370C5C" w:rsidRPr="0074000C">
        <w:rPr>
          <w:rFonts w:ascii="Century" w:hAnsi="Century"/>
          <w:sz w:val="27"/>
          <w:szCs w:val="27"/>
          <w:lang w:val="uk-UA" w:eastAsia="uk-UA"/>
        </w:rPr>
        <w:t xml:space="preserve">Законами України </w:t>
      </w:r>
      <w:r w:rsidR="009B1AF2" w:rsidRPr="0074000C">
        <w:rPr>
          <w:rFonts w:ascii="Century" w:hAnsi="Century"/>
          <w:sz w:val="27"/>
          <w:szCs w:val="27"/>
          <w:lang w:val="uk-UA" w:eastAsia="uk-UA"/>
        </w:rPr>
        <w:t>"</w:t>
      </w:r>
      <w:r w:rsidR="009B1AF2" w:rsidRPr="0074000C">
        <w:rPr>
          <w:rFonts w:ascii="Century" w:hAnsi="Century"/>
          <w:sz w:val="27"/>
          <w:szCs w:val="27"/>
          <w:lang w:val="uk-UA"/>
        </w:rPr>
        <w:t>Про автомобільні дороги", "Про дорожній рух", "Про автомобільний транспорт", "</w:t>
      </w:r>
      <w:r w:rsidR="009B1AF2" w:rsidRPr="0074000C">
        <w:rPr>
          <w:rStyle w:val="rvts23"/>
          <w:rFonts w:ascii="Century" w:hAnsi="Century"/>
          <w:sz w:val="27"/>
          <w:szCs w:val="27"/>
          <w:lang w:val="uk-UA"/>
        </w:rPr>
        <w:t>Про джерела фінансування дорожнього господарства України</w:t>
      </w:r>
      <w:r w:rsidR="009B1AF2" w:rsidRPr="0074000C">
        <w:rPr>
          <w:rFonts w:ascii="Century" w:hAnsi="Century"/>
          <w:sz w:val="27"/>
          <w:szCs w:val="27"/>
          <w:lang w:val="uk-UA"/>
        </w:rPr>
        <w:t>",</w:t>
      </w:r>
      <w:r w:rsidR="0028345E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6B503A" w:rsidRPr="0074000C">
        <w:rPr>
          <w:rFonts w:ascii="Century" w:hAnsi="Century"/>
          <w:sz w:val="27"/>
          <w:szCs w:val="27"/>
          <w:lang w:val="uk-UA"/>
        </w:rPr>
        <w:t xml:space="preserve">враховуючи лист </w:t>
      </w:r>
      <w:r w:rsidR="00313E85" w:rsidRPr="0074000C">
        <w:rPr>
          <w:rFonts w:ascii="Century" w:hAnsi="Century"/>
          <w:sz w:val="27"/>
          <w:szCs w:val="27"/>
          <w:lang w:val="uk-UA"/>
        </w:rPr>
        <w:t xml:space="preserve">враховуючи лист Служби відновлення та розвитку інфраструктури у Львівській області </w:t>
      </w:r>
      <w:r w:rsidR="003455D6" w:rsidRPr="0074000C">
        <w:rPr>
          <w:rFonts w:ascii="Century" w:hAnsi="Century"/>
          <w:sz w:val="27"/>
          <w:szCs w:val="27"/>
          <w:lang w:val="uk-UA"/>
        </w:rPr>
        <w:t xml:space="preserve"> від 20.</w:t>
      </w:r>
      <w:r w:rsidR="0026270C" w:rsidRPr="0074000C">
        <w:rPr>
          <w:rFonts w:ascii="Century" w:hAnsi="Century"/>
          <w:sz w:val="27"/>
          <w:szCs w:val="27"/>
          <w:lang w:val="uk-UA"/>
        </w:rPr>
        <w:t>06</w:t>
      </w:r>
      <w:r w:rsidR="003455D6" w:rsidRPr="0074000C">
        <w:rPr>
          <w:rFonts w:ascii="Century" w:hAnsi="Century"/>
          <w:sz w:val="27"/>
          <w:szCs w:val="27"/>
          <w:lang w:val="uk-UA"/>
        </w:rPr>
        <w:t>.202</w:t>
      </w:r>
      <w:r w:rsidR="0026270C" w:rsidRPr="0074000C">
        <w:rPr>
          <w:rFonts w:ascii="Century" w:hAnsi="Century"/>
          <w:sz w:val="27"/>
          <w:szCs w:val="27"/>
          <w:lang w:val="uk-UA"/>
        </w:rPr>
        <w:t>5</w:t>
      </w:r>
      <w:r w:rsidR="003455D6" w:rsidRPr="0074000C">
        <w:rPr>
          <w:rFonts w:ascii="Century" w:hAnsi="Century"/>
          <w:sz w:val="27"/>
          <w:szCs w:val="27"/>
          <w:lang w:val="uk-UA"/>
        </w:rPr>
        <w:t xml:space="preserve"> №</w:t>
      </w:r>
      <w:r w:rsidR="0026270C" w:rsidRPr="0074000C">
        <w:rPr>
          <w:rFonts w:ascii="Century" w:hAnsi="Century"/>
          <w:sz w:val="27"/>
          <w:szCs w:val="27"/>
          <w:lang w:val="uk-UA"/>
        </w:rPr>
        <w:t>03-1863/08-04</w:t>
      </w:r>
      <w:r w:rsidR="00D95F08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6B503A" w:rsidRPr="0074000C">
        <w:rPr>
          <w:rFonts w:ascii="Century" w:hAnsi="Century"/>
          <w:sz w:val="27"/>
          <w:szCs w:val="27"/>
          <w:lang w:val="uk-UA"/>
        </w:rPr>
        <w:t xml:space="preserve">та </w:t>
      </w:r>
      <w:r w:rsidR="0028345E" w:rsidRPr="0074000C">
        <w:rPr>
          <w:rFonts w:ascii="Century" w:hAnsi="Century"/>
          <w:color w:val="C00000"/>
          <w:sz w:val="27"/>
          <w:szCs w:val="27"/>
          <w:lang w:val="uk-UA"/>
        </w:rPr>
        <w:t xml:space="preserve"> </w:t>
      </w:r>
      <w:r w:rsidR="009B1AF2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370C5C" w:rsidRPr="0074000C">
        <w:rPr>
          <w:rFonts w:ascii="Century" w:hAnsi="Century"/>
          <w:sz w:val="27"/>
          <w:szCs w:val="27"/>
          <w:lang w:val="uk-UA"/>
        </w:rPr>
        <w:t>пропозиції</w:t>
      </w:r>
      <w:r w:rsidR="008A02FB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0C3000" w:rsidRPr="0074000C">
        <w:rPr>
          <w:rFonts w:ascii="Century" w:hAnsi="Century"/>
          <w:sz w:val="27"/>
          <w:szCs w:val="27"/>
          <w:lang w:val="uk-UA" w:eastAsia="uk-UA"/>
        </w:rPr>
        <w:t xml:space="preserve">депутатських </w:t>
      </w:r>
      <w:r w:rsidR="0029283C" w:rsidRPr="0074000C">
        <w:rPr>
          <w:rFonts w:ascii="Century" w:hAnsi="Century"/>
          <w:sz w:val="27"/>
          <w:szCs w:val="27"/>
          <w:lang w:val="uk-UA" w:eastAsia="uk-UA"/>
        </w:rPr>
        <w:t>комісій</w:t>
      </w:r>
      <w:r w:rsidR="00511173" w:rsidRPr="0074000C">
        <w:rPr>
          <w:rFonts w:ascii="Century" w:hAnsi="Century"/>
          <w:sz w:val="27"/>
          <w:szCs w:val="27"/>
          <w:lang w:val="uk-UA" w:eastAsia="uk-UA"/>
        </w:rPr>
        <w:t xml:space="preserve"> з</w:t>
      </w:r>
      <w:r w:rsidR="00370C5C" w:rsidRPr="0074000C">
        <w:rPr>
          <w:rFonts w:ascii="Century" w:hAnsi="Century"/>
          <w:sz w:val="27"/>
          <w:szCs w:val="27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74000C">
        <w:rPr>
          <w:rFonts w:ascii="Century" w:hAnsi="Century"/>
          <w:sz w:val="27"/>
          <w:szCs w:val="27"/>
          <w:lang w:val="uk-UA" w:eastAsia="uk-UA"/>
        </w:rPr>
        <w:t>унального майна і приватизації</w:t>
      </w:r>
      <w:r w:rsidR="0029283C" w:rsidRPr="0074000C">
        <w:rPr>
          <w:rFonts w:ascii="Century" w:hAnsi="Century"/>
          <w:sz w:val="27"/>
          <w:szCs w:val="27"/>
          <w:lang w:val="uk-UA" w:eastAsia="uk-UA"/>
        </w:rPr>
        <w:t>, міська рада</w:t>
      </w:r>
    </w:p>
    <w:p w14:paraId="125BD612" w14:textId="77777777" w:rsidR="005C0EEB" w:rsidRDefault="008A02FB" w:rsidP="005C0EEB">
      <w:pPr>
        <w:suppressAutoHyphens w:val="0"/>
        <w:rPr>
          <w:rFonts w:ascii="Century" w:hAnsi="Century"/>
          <w:b/>
          <w:sz w:val="27"/>
          <w:szCs w:val="27"/>
          <w:lang w:val="uk-UA" w:eastAsia="uk-UA"/>
        </w:rPr>
      </w:pPr>
      <w:r w:rsidRPr="0074000C">
        <w:rPr>
          <w:rFonts w:ascii="Century" w:hAnsi="Century"/>
          <w:b/>
          <w:sz w:val="27"/>
          <w:szCs w:val="27"/>
          <w:lang w:val="uk-UA" w:eastAsia="uk-UA"/>
        </w:rPr>
        <w:t>ВИРІШИЛА:</w:t>
      </w:r>
    </w:p>
    <w:p w14:paraId="587D7C82" w14:textId="083C74DC" w:rsidR="0026270C" w:rsidRPr="005C0EEB" w:rsidRDefault="0026270C" w:rsidP="005C0EEB">
      <w:pPr>
        <w:suppressAutoHyphens w:val="0"/>
        <w:jc w:val="both"/>
        <w:rPr>
          <w:rFonts w:ascii="Century" w:hAnsi="Century"/>
          <w:b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0C3000" w:rsidRPr="0074000C">
        <w:rPr>
          <w:rFonts w:ascii="Century" w:hAnsi="Century"/>
          <w:sz w:val="27"/>
          <w:szCs w:val="27"/>
          <w:lang w:val="uk-UA" w:eastAsia="uk-UA"/>
        </w:rPr>
        <w:t>1.</w:t>
      </w:r>
      <w:r w:rsidR="00310AC3" w:rsidRPr="0074000C">
        <w:rPr>
          <w:rFonts w:ascii="Century" w:hAnsi="Century"/>
          <w:sz w:val="27"/>
          <w:szCs w:val="27"/>
          <w:lang w:val="uk-UA" w:eastAsia="uk-UA"/>
        </w:rPr>
        <w:t xml:space="preserve">Внести зміни до </w:t>
      </w:r>
      <w:r w:rsidR="00F115D3" w:rsidRPr="0074000C">
        <w:rPr>
          <w:rFonts w:ascii="Century" w:hAnsi="Century"/>
          <w:sz w:val="27"/>
          <w:szCs w:val="27"/>
          <w:lang w:val="uk-UA" w:eastAsia="uk-UA"/>
        </w:rPr>
        <w:t xml:space="preserve"> «Програм</w:t>
      </w:r>
      <w:r w:rsidR="00ED4DCB" w:rsidRPr="0074000C">
        <w:rPr>
          <w:rFonts w:ascii="Century" w:hAnsi="Century"/>
          <w:sz w:val="27"/>
          <w:szCs w:val="27"/>
          <w:lang w:val="uk-UA" w:eastAsia="uk-UA"/>
        </w:rPr>
        <w:t>и</w:t>
      </w:r>
      <w:r w:rsidR="00F115D3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EF41D0" w:rsidRPr="0074000C">
        <w:rPr>
          <w:rFonts w:ascii="Century" w:hAnsi="Century"/>
          <w:sz w:val="27"/>
          <w:szCs w:val="27"/>
          <w:lang w:val="uk-UA"/>
        </w:rPr>
        <w:t xml:space="preserve">утримання та ремонту </w:t>
      </w:r>
      <w:r w:rsidR="004C768F" w:rsidRPr="0074000C">
        <w:rPr>
          <w:rFonts w:ascii="Century" w:hAnsi="Century"/>
          <w:sz w:val="27"/>
          <w:szCs w:val="27"/>
          <w:lang w:val="uk-UA"/>
        </w:rPr>
        <w:t xml:space="preserve"> автомобільних доріг</w:t>
      </w:r>
      <w:r w:rsidR="00F115D3" w:rsidRPr="0074000C">
        <w:rPr>
          <w:rFonts w:ascii="Century" w:hAnsi="Century"/>
          <w:sz w:val="27"/>
          <w:szCs w:val="27"/>
          <w:lang w:val="uk-UA"/>
        </w:rPr>
        <w:t xml:space="preserve"> загального  користування</w:t>
      </w:r>
      <w:r w:rsidR="004C768F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F115D3" w:rsidRPr="0074000C">
        <w:rPr>
          <w:rFonts w:ascii="Century" w:hAnsi="Century"/>
          <w:sz w:val="27"/>
          <w:szCs w:val="27"/>
          <w:lang w:val="uk-UA"/>
        </w:rPr>
        <w:t xml:space="preserve"> </w:t>
      </w:r>
      <w:r w:rsidR="00B74205" w:rsidRPr="0074000C">
        <w:rPr>
          <w:rFonts w:ascii="Century" w:hAnsi="Century"/>
          <w:sz w:val="27"/>
          <w:szCs w:val="27"/>
          <w:lang w:val="uk-UA"/>
        </w:rPr>
        <w:t xml:space="preserve">державного значення </w:t>
      </w:r>
      <w:r w:rsidR="00F115D3" w:rsidRPr="0074000C">
        <w:rPr>
          <w:rFonts w:ascii="Century" w:hAnsi="Century"/>
          <w:sz w:val="27"/>
          <w:szCs w:val="27"/>
          <w:lang w:val="uk-UA"/>
        </w:rPr>
        <w:t>Львівської області на території Городоцької міської ради на 202</w:t>
      </w:r>
      <w:r w:rsidR="00F33FFA" w:rsidRPr="0074000C">
        <w:rPr>
          <w:rFonts w:ascii="Century" w:hAnsi="Century"/>
          <w:sz w:val="27"/>
          <w:szCs w:val="27"/>
          <w:lang w:val="uk-UA"/>
        </w:rPr>
        <w:t>5</w:t>
      </w:r>
      <w:r w:rsidR="00F115D3" w:rsidRPr="0074000C">
        <w:rPr>
          <w:rFonts w:ascii="Century" w:hAnsi="Century"/>
          <w:sz w:val="27"/>
          <w:szCs w:val="27"/>
          <w:lang w:val="uk-UA"/>
        </w:rPr>
        <w:t xml:space="preserve"> рік</w:t>
      </w:r>
      <w:r w:rsidR="00B74205" w:rsidRPr="0074000C">
        <w:rPr>
          <w:rFonts w:ascii="Century" w:hAnsi="Century"/>
          <w:sz w:val="27"/>
          <w:szCs w:val="27"/>
          <w:lang w:val="uk-UA"/>
        </w:rPr>
        <w:t>»</w:t>
      </w:r>
      <w:r w:rsidR="00F115D3" w:rsidRPr="0074000C">
        <w:rPr>
          <w:rFonts w:ascii="Century" w:hAnsi="Century"/>
          <w:sz w:val="27"/>
          <w:szCs w:val="27"/>
          <w:lang w:val="uk-UA"/>
        </w:rPr>
        <w:t>,</w:t>
      </w:r>
      <w:r w:rsidR="00F115D3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="008C488D" w:rsidRPr="0074000C">
        <w:rPr>
          <w:rFonts w:ascii="Century" w:hAnsi="Century"/>
          <w:sz w:val="27"/>
          <w:szCs w:val="27"/>
        </w:rPr>
        <w:t>затвердженої рішенням сесії Городоцької міської ради  від 19.</w:t>
      </w:r>
      <w:r w:rsidR="008C488D" w:rsidRPr="0074000C">
        <w:rPr>
          <w:rFonts w:ascii="Century" w:hAnsi="Century"/>
          <w:sz w:val="27"/>
          <w:szCs w:val="27"/>
          <w:lang w:val="uk-UA"/>
        </w:rPr>
        <w:t>0</w:t>
      </w:r>
      <w:r w:rsidR="008C488D" w:rsidRPr="0074000C">
        <w:rPr>
          <w:rFonts w:ascii="Century" w:hAnsi="Century"/>
          <w:sz w:val="27"/>
          <w:szCs w:val="27"/>
        </w:rPr>
        <w:t>2.202</w:t>
      </w:r>
      <w:r w:rsidR="008C488D" w:rsidRPr="0074000C">
        <w:rPr>
          <w:rFonts w:ascii="Century" w:hAnsi="Century"/>
          <w:sz w:val="27"/>
          <w:szCs w:val="27"/>
          <w:lang w:val="uk-UA"/>
        </w:rPr>
        <w:t>5</w:t>
      </w:r>
      <w:r w:rsidR="008C488D" w:rsidRPr="0074000C">
        <w:rPr>
          <w:rFonts w:ascii="Century" w:hAnsi="Century"/>
          <w:sz w:val="27"/>
          <w:szCs w:val="27"/>
        </w:rPr>
        <w:t xml:space="preserve"> року №2</w:t>
      </w:r>
      <w:r w:rsidR="008C488D" w:rsidRPr="0074000C">
        <w:rPr>
          <w:rFonts w:ascii="Century" w:hAnsi="Century"/>
          <w:sz w:val="27"/>
          <w:szCs w:val="27"/>
          <w:lang w:val="uk-UA"/>
        </w:rPr>
        <w:t>5</w:t>
      </w:r>
      <w:r w:rsidR="008C488D" w:rsidRPr="0074000C">
        <w:rPr>
          <w:rFonts w:ascii="Century" w:hAnsi="Century"/>
          <w:sz w:val="27"/>
          <w:szCs w:val="27"/>
        </w:rPr>
        <w:t>/</w:t>
      </w:r>
      <w:r w:rsidR="008C488D" w:rsidRPr="0074000C">
        <w:rPr>
          <w:rFonts w:ascii="Century" w:hAnsi="Century"/>
          <w:sz w:val="27"/>
          <w:szCs w:val="27"/>
          <w:lang w:val="uk-UA"/>
        </w:rPr>
        <w:t>60</w:t>
      </w:r>
      <w:r w:rsidR="008C488D" w:rsidRPr="0074000C">
        <w:rPr>
          <w:rFonts w:ascii="Century" w:hAnsi="Century"/>
          <w:sz w:val="27"/>
          <w:szCs w:val="27"/>
        </w:rPr>
        <w:t>-8</w:t>
      </w:r>
      <w:r w:rsidR="008C488D" w:rsidRPr="0074000C">
        <w:rPr>
          <w:rFonts w:ascii="Century" w:hAnsi="Century"/>
          <w:sz w:val="27"/>
          <w:szCs w:val="27"/>
          <w:lang w:val="uk-UA"/>
        </w:rPr>
        <w:t xml:space="preserve">271, </w:t>
      </w:r>
      <w:r w:rsidRPr="0074000C">
        <w:rPr>
          <w:rFonts w:ascii="Century" w:hAnsi="Century"/>
          <w:sz w:val="27"/>
          <w:szCs w:val="27"/>
          <w:lang w:val="uk-UA" w:eastAsia="uk-UA"/>
        </w:rPr>
        <w:t>а саме:</w:t>
      </w:r>
      <w:r w:rsidR="00037218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</w:p>
    <w:p w14:paraId="0B1CC3C7" w14:textId="3E18AAFC" w:rsidR="002D1FE2" w:rsidRPr="0074000C" w:rsidRDefault="002D1FE2" w:rsidP="005C0EEB">
      <w:pPr>
        <w:tabs>
          <w:tab w:val="left" w:pos="1080"/>
        </w:tabs>
        <w:suppressAutoHyphens w:val="0"/>
        <w:jc w:val="both"/>
        <w:rPr>
          <w:rFonts w:ascii="Century" w:hAnsi="Century"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 xml:space="preserve">     -внести зміни в Паспорт Програми, замінити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5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30 000 грн. на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1030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 000 грн.; </w:t>
      </w:r>
    </w:p>
    <w:p w14:paraId="7C1C6F62" w14:textId="5F887F97" w:rsidR="002D1FE2" w:rsidRPr="0074000C" w:rsidRDefault="002D1FE2" w:rsidP="005C0EEB">
      <w:pPr>
        <w:tabs>
          <w:tab w:val="left" w:pos="1080"/>
        </w:tabs>
        <w:suppressAutoHyphens w:val="0"/>
        <w:jc w:val="both"/>
        <w:rPr>
          <w:rFonts w:ascii="Century" w:hAnsi="Century"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 xml:space="preserve">     - внести зміни в п.6</w:t>
      </w:r>
      <w:r w:rsidR="005C0542" w:rsidRPr="0074000C">
        <w:rPr>
          <w:rFonts w:ascii="Century" w:hAnsi="Century"/>
          <w:sz w:val="27"/>
          <w:szCs w:val="27"/>
          <w:lang w:val="uk-UA" w:eastAsia="uk-UA"/>
        </w:rPr>
        <w:t xml:space="preserve"> 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 «Ресурсне забезпечення Програми» замінити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5</w:t>
      </w:r>
      <w:r w:rsidRPr="0074000C">
        <w:rPr>
          <w:rFonts w:ascii="Century" w:hAnsi="Century"/>
          <w:sz w:val="27"/>
          <w:szCs w:val="27"/>
          <w:lang w:val="uk-UA" w:eastAsia="uk-UA"/>
        </w:rPr>
        <w:t xml:space="preserve">30 000 грн. на цифру </w:t>
      </w:r>
      <w:r w:rsidR="00B7740D">
        <w:rPr>
          <w:rFonts w:ascii="Century" w:hAnsi="Century"/>
          <w:sz w:val="27"/>
          <w:szCs w:val="27"/>
          <w:lang w:val="uk-UA" w:eastAsia="uk-UA"/>
        </w:rPr>
        <w:t>1030</w:t>
      </w:r>
      <w:r w:rsidRPr="0074000C">
        <w:rPr>
          <w:rFonts w:ascii="Century" w:hAnsi="Century"/>
          <w:sz w:val="27"/>
          <w:szCs w:val="27"/>
          <w:lang w:val="uk-UA" w:eastAsia="uk-UA"/>
        </w:rPr>
        <w:t> 000 грн.;</w:t>
      </w:r>
    </w:p>
    <w:p w14:paraId="36D4010F" w14:textId="36D68AE0" w:rsidR="000C3000" w:rsidRPr="0074000C" w:rsidRDefault="0026270C" w:rsidP="005C0EEB">
      <w:pPr>
        <w:jc w:val="both"/>
        <w:rPr>
          <w:rFonts w:ascii="Century" w:hAnsi="Century"/>
          <w:bCs/>
          <w:sz w:val="27"/>
          <w:szCs w:val="27"/>
          <w:lang w:val="uk-UA"/>
        </w:rPr>
      </w:pPr>
      <w:r w:rsidRPr="0074000C">
        <w:rPr>
          <w:rFonts w:ascii="Century" w:hAnsi="Century"/>
          <w:sz w:val="27"/>
          <w:szCs w:val="27"/>
          <w:lang w:val="uk-UA" w:eastAsia="ru-RU"/>
        </w:rPr>
        <w:t xml:space="preserve">    -</w:t>
      </w:r>
      <w:r w:rsidR="002D1FE2" w:rsidRPr="0074000C">
        <w:rPr>
          <w:rFonts w:ascii="Century" w:hAnsi="Century"/>
          <w:sz w:val="27"/>
          <w:szCs w:val="27"/>
          <w:lang w:val="uk-UA" w:eastAsia="ru-RU"/>
        </w:rPr>
        <w:t>в</w:t>
      </w:r>
      <w:r w:rsidRPr="0074000C">
        <w:rPr>
          <w:rFonts w:ascii="Century" w:hAnsi="Century"/>
          <w:sz w:val="27"/>
          <w:szCs w:val="27"/>
          <w:lang w:val="uk-UA" w:eastAsia="ru-RU"/>
        </w:rPr>
        <w:t xml:space="preserve">ести зміни до </w:t>
      </w:r>
      <w:r w:rsidRPr="0074000C">
        <w:rPr>
          <w:rFonts w:ascii="Century" w:hAnsi="Century"/>
          <w:b/>
          <w:sz w:val="27"/>
          <w:szCs w:val="27"/>
          <w:lang w:val="uk-UA"/>
        </w:rPr>
        <w:t xml:space="preserve">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заходів </w:t>
      </w:r>
      <w:r w:rsidR="002D1FE2" w:rsidRPr="0074000C">
        <w:rPr>
          <w:rFonts w:ascii="Century" w:hAnsi="Century"/>
          <w:bCs/>
          <w:sz w:val="27"/>
          <w:szCs w:val="27"/>
          <w:lang w:val="uk-UA"/>
        </w:rPr>
        <w:t xml:space="preserve"> передбачених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 Програм</w:t>
      </w:r>
      <w:r w:rsidR="002D1FE2" w:rsidRPr="0074000C">
        <w:rPr>
          <w:rFonts w:ascii="Century" w:hAnsi="Century"/>
          <w:bCs/>
          <w:sz w:val="27"/>
          <w:szCs w:val="27"/>
          <w:lang w:val="uk-UA"/>
        </w:rPr>
        <w:t xml:space="preserve">ою </w:t>
      </w:r>
      <w:r w:rsidR="00D95F08" w:rsidRPr="0074000C">
        <w:rPr>
          <w:rFonts w:ascii="Century" w:hAnsi="Century"/>
          <w:bCs/>
          <w:sz w:val="27"/>
          <w:szCs w:val="27"/>
          <w:lang w:val="uk-UA"/>
        </w:rPr>
        <w:t xml:space="preserve">утримання та ремонту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 автомобільних доріг загального користування </w:t>
      </w:r>
      <w:r w:rsidR="00D95F08" w:rsidRPr="0074000C">
        <w:rPr>
          <w:rFonts w:ascii="Century" w:hAnsi="Century"/>
          <w:bCs/>
          <w:sz w:val="27"/>
          <w:szCs w:val="27"/>
          <w:lang w:val="uk-UA"/>
        </w:rPr>
        <w:t xml:space="preserve">державного значення </w:t>
      </w:r>
      <w:r w:rsidRPr="0074000C">
        <w:rPr>
          <w:rFonts w:ascii="Century" w:hAnsi="Century"/>
          <w:bCs/>
          <w:sz w:val="27"/>
          <w:szCs w:val="27"/>
          <w:lang w:val="uk-UA"/>
        </w:rPr>
        <w:t xml:space="preserve">Львівської області на території Городоцької міської ради 2025 рік, </w:t>
      </w:r>
      <w:r w:rsidR="00604F6F" w:rsidRPr="0074000C">
        <w:rPr>
          <w:rFonts w:ascii="Century" w:hAnsi="Century"/>
          <w:sz w:val="27"/>
          <w:szCs w:val="27"/>
          <w:lang w:val="uk-UA" w:eastAsia="ru-RU"/>
        </w:rPr>
        <w:t>з</w:t>
      </w:r>
      <w:r w:rsidR="00F115D3" w:rsidRPr="0074000C">
        <w:rPr>
          <w:rFonts w:ascii="Century" w:hAnsi="Century"/>
          <w:sz w:val="27"/>
          <w:szCs w:val="27"/>
          <w:lang w:val="uk-UA" w:eastAsia="ru-RU"/>
        </w:rPr>
        <w:t>гідно з додатком</w:t>
      </w:r>
      <w:r w:rsidR="000C3000" w:rsidRPr="0074000C">
        <w:rPr>
          <w:rFonts w:ascii="Century" w:hAnsi="Century"/>
          <w:sz w:val="27"/>
          <w:szCs w:val="27"/>
          <w:lang w:val="uk-UA" w:eastAsia="ru-RU"/>
        </w:rPr>
        <w:t>.</w:t>
      </w:r>
    </w:p>
    <w:p w14:paraId="7E397E61" w14:textId="196A4BAC" w:rsidR="008A02FB" w:rsidRPr="0074000C" w:rsidRDefault="000C3000" w:rsidP="005C0EEB">
      <w:pPr>
        <w:tabs>
          <w:tab w:val="left" w:pos="1080"/>
        </w:tabs>
        <w:suppressAutoHyphens w:val="0"/>
        <w:jc w:val="both"/>
        <w:rPr>
          <w:rFonts w:ascii="Century" w:hAnsi="Century"/>
          <w:sz w:val="27"/>
          <w:szCs w:val="27"/>
          <w:lang w:val="uk-UA" w:eastAsia="uk-UA"/>
        </w:rPr>
      </w:pPr>
      <w:r w:rsidRPr="0074000C">
        <w:rPr>
          <w:rFonts w:ascii="Century" w:hAnsi="Century"/>
          <w:sz w:val="27"/>
          <w:szCs w:val="27"/>
          <w:lang w:val="uk-UA" w:eastAsia="uk-UA"/>
        </w:rPr>
        <w:t>2.</w:t>
      </w:r>
      <w:r w:rsidR="008A02FB" w:rsidRPr="0074000C">
        <w:rPr>
          <w:rFonts w:ascii="Century" w:hAnsi="Century"/>
          <w:sz w:val="27"/>
          <w:szCs w:val="27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з питань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 ЖКГ,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дорожньої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 інфраструктури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, енергетики, підприєм</w:t>
      </w:r>
      <w:r w:rsidR="00E55747" w:rsidRPr="0074000C">
        <w:rPr>
          <w:rFonts w:ascii="Century" w:hAnsi="Century"/>
          <w:sz w:val="27"/>
          <w:szCs w:val="27"/>
          <w:lang w:val="uk-UA" w:eastAsia="uk-UA"/>
        </w:rPr>
        <w:t>ництва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  (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В. Пуцило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)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 xml:space="preserve">з питань 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 xml:space="preserve">бюджету, 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>(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І. Мєскало</w:t>
      </w:r>
      <w:r w:rsidR="002729A1" w:rsidRPr="0074000C">
        <w:rPr>
          <w:rFonts w:ascii="Century" w:hAnsi="Century"/>
          <w:sz w:val="27"/>
          <w:szCs w:val="27"/>
          <w:lang w:val="uk-UA" w:eastAsia="uk-UA"/>
        </w:rPr>
        <w:t>)</w:t>
      </w:r>
      <w:r w:rsidR="00D93A0C" w:rsidRPr="0074000C">
        <w:rPr>
          <w:rFonts w:ascii="Century" w:hAnsi="Century"/>
          <w:sz w:val="27"/>
          <w:szCs w:val="27"/>
          <w:lang w:val="uk-UA" w:eastAsia="uk-UA"/>
        </w:rPr>
        <w:t>.</w:t>
      </w:r>
    </w:p>
    <w:p w14:paraId="5F86D906" w14:textId="77777777" w:rsidR="00ED4DCB" w:rsidRPr="0074000C" w:rsidRDefault="00ED4DCB" w:rsidP="005C0EEB">
      <w:pPr>
        <w:tabs>
          <w:tab w:val="left" w:pos="1080"/>
        </w:tabs>
        <w:jc w:val="both"/>
        <w:rPr>
          <w:rFonts w:ascii="Century" w:hAnsi="Century"/>
          <w:b/>
          <w:bCs/>
          <w:sz w:val="27"/>
          <w:szCs w:val="27"/>
          <w:lang w:val="uk-UA" w:eastAsia="uk-UA"/>
        </w:rPr>
      </w:pPr>
    </w:p>
    <w:p w14:paraId="7EB23895" w14:textId="53DB86D8" w:rsidR="00032187" w:rsidRPr="0074000C" w:rsidRDefault="002729A1" w:rsidP="00032187">
      <w:pPr>
        <w:tabs>
          <w:tab w:val="left" w:pos="1080"/>
        </w:tabs>
        <w:rPr>
          <w:rFonts w:ascii="Century" w:hAnsi="Century"/>
          <w:b/>
          <w:bCs/>
          <w:sz w:val="27"/>
          <w:szCs w:val="27"/>
          <w:lang w:val="uk-UA"/>
        </w:rPr>
      </w:pP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>Міський голова</w:t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Pr="0074000C">
        <w:rPr>
          <w:rFonts w:ascii="Century" w:hAnsi="Century"/>
          <w:b/>
          <w:bCs/>
          <w:sz w:val="27"/>
          <w:szCs w:val="27"/>
          <w:lang w:val="uk-UA" w:eastAsia="uk-UA"/>
        </w:rPr>
        <w:tab/>
      </w:r>
      <w:r w:rsidR="002D1FE2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                </w:t>
      </w:r>
      <w:r w:rsidR="00ED4DCB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  </w:t>
      </w:r>
      <w:r w:rsidR="002D1FE2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    </w:t>
      </w:r>
      <w:r w:rsidR="000C3000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Володимир </w:t>
      </w:r>
      <w:r w:rsidR="00DA6161" w:rsidRPr="0074000C">
        <w:rPr>
          <w:rFonts w:ascii="Century" w:hAnsi="Century"/>
          <w:b/>
          <w:bCs/>
          <w:sz w:val="27"/>
          <w:szCs w:val="27"/>
          <w:lang w:val="uk-UA" w:eastAsia="uk-UA"/>
        </w:rPr>
        <w:t xml:space="preserve"> Р</w:t>
      </w:r>
      <w:r w:rsidR="000C3000" w:rsidRPr="0074000C">
        <w:rPr>
          <w:rFonts w:ascii="Century" w:hAnsi="Century"/>
          <w:b/>
          <w:bCs/>
          <w:sz w:val="27"/>
          <w:szCs w:val="27"/>
          <w:lang w:val="uk-UA" w:eastAsia="uk-UA"/>
        </w:rPr>
        <w:t>ЕМЕНЯК</w:t>
      </w:r>
      <w:r w:rsidR="00981A85" w:rsidRPr="0074000C">
        <w:rPr>
          <w:rFonts w:ascii="Century" w:hAnsi="Century"/>
          <w:b/>
          <w:bCs/>
          <w:sz w:val="27"/>
          <w:szCs w:val="27"/>
          <w:lang w:val="uk-UA"/>
        </w:rPr>
        <w:t xml:space="preserve"> </w:t>
      </w:r>
    </w:p>
    <w:p w14:paraId="0544D936" w14:textId="77777777" w:rsidR="00ED4DCB" w:rsidRDefault="00ED4DCB" w:rsidP="005403AF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0EED8FFE" w14:textId="5F456BC9" w:rsidR="005403AF" w:rsidRPr="00CD2E98" w:rsidRDefault="005403AF" w:rsidP="00ED4DCB">
      <w:pPr>
        <w:tabs>
          <w:tab w:val="left" w:pos="9356"/>
        </w:tabs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Додаток до Програми</w:t>
      </w:r>
      <w:r w:rsidRPr="00CD2E98">
        <w:rPr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4AB9C476" w14:textId="77777777" w:rsidR="005403AF" w:rsidRPr="00CD2E98" w:rsidRDefault="005403AF" w:rsidP="005403AF">
      <w:pPr>
        <w:rPr>
          <w:rFonts w:ascii="Century" w:hAnsi="Century"/>
          <w:b/>
          <w:sz w:val="28"/>
          <w:szCs w:val="28"/>
          <w:lang w:val="uk-UA"/>
        </w:rPr>
      </w:pPr>
    </w:p>
    <w:p w14:paraId="53B2BDC1" w14:textId="4D1B6381" w:rsidR="005403AF" w:rsidRPr="0096219C" w:rsidRDefault="00D95F08" w:rsidP="00D95F08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                   З</w:t>
      </w:r>
      <w:r w:rsidR="005403AF" w:rsidRPr="0096219C">
        <w:rPr>
          <w:rFonts w:ascii="Century" w:hAnsi="Century"/>
          <w:b/>
          <w:sz w:val="28"/>
          <w:szCs w:val="28"/>
          <w:lang w:val="uk-UA"/>
        </w:rPr>
        <w:t xml:space="preserve">аходи Програми </w:t>
      </w:r>
      <w:r>
        <w:rPr>
          <w:rFonts w:ascii="Century" w:hAnsi="Century"/>
          <w:b/>
          <w:sz w:val="28"/>
          <w:szCs w:val="28"/>
          <w:lang w:val="uk-UA"/>
        </w:rPr>
        <w:t xml:space="preserve">утримання та ремонту </w:t>
      </w:r>
    </w:p>
    <w:p w14:paraId="0B267B9E" w14:textId="359DAF8F" w:rsidR="005403AF" w:rsidRPr="0096219C" w:rsidRDefault="005403AF" w:rsidP="005403AF">
      <w:pPr>
        <w:tabs>
          <w:tab w:val="left" w:pos="142"/>
        </w:tabs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96219C">
        <w:rPr>
          <w:rFonts w:ascii="Century" w:hAnsi="Century"/>
          <w:b/>
          <w:sz w:val="28"/>
          <w:szCs w:val="28"/>
          <w:lang w:val="uk-UA"/>
        </w:rPr>
        <w:t>автомобільних доріг загального користування</w:t>
      </w:r>
      <w:r w:rsidR="00D95F08">
        <w:rPr>
          <w:rFonts w:ascii="Century" w:hAnsi="Century"/>
          <w:b/>
          <w:sz w:val="28"/>
          <w:szCs w:val="28"/>
          <w:lang w:val="uk-UA"/>
        </w:rPr>
        <w:t xml:space="preserve"> державного значення</w:t>
      </w:r>
      <w:r w:rsidRPr="0096219C">
        <w:rPr>
          <w:rFonts w:ascii="Century" w:hAnsi="Century"/>
          <w:b/>
          <w:sz w:val="28"/>
          <w:szCs w:val="28"/>
          <w:lang w:val="uk-UA"/>
        </w:rPr>
        <w:t xml:space="preserve"> Львівської області на території Городоцької міської ради 2025 рік</w:t>
      </w:r>
    </w:p>
    <w:p w14:paraId="5E612274" w14:textId="77777777" w:rsidR="005403AF" w:rsidRPr="0096219C" w:rsidRDefault="005403AF" w:rsidP="005403A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371"/>
        <w:gridCol w:w="2409"/>
        <w:gridCol w:w="1242"/>
        <w:gridCol w:w="1876"/>
      </w:tblGrid>
      <w:tr w:rsidR="005403AF" w:rsidRPr="0096219C" w14:paraId="3BADBB6D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3B5F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F8A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3D4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0816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0F82D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5403AF" w:rsidRPr="0096219C" w14:paraId="6295A7E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1FB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95E2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2AF5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2A76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C452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5403AF" w:rsidRPr="0096219C" w14:paraId="674F6706" w14:textId="77777777" w:rsidTr="001F281D"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6437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</w:tr>
      <w:tr w:rsidR="005403AF" w:rsidRPr="0096219C" w14:paraId="6465761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0313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96219C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DC5C2" w14:textId="77777777" w:rsidR="005403AF" w:rsidRPr="0096219C" w:rsidRDefault="005403AF" w:rsidP="00A9060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Поточний ремонт автомобільної  дороги М-11-01 Південний об’їзд м.Городок на ділянці  км 0+000 – км 5+300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859CD" w14:textId="79CCF50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Служба відновлення та розвитку інфраструктури  у Львівській області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DB66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AE4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500 000</w:t>
            </w:r>
          </w:p>
        </w:tc>
      </w:tr>
      <w:tr w:rsidR="005403AF" w:rsidRPr="0096219C" w14:paraId="5A1E03E1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6FED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59358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24BF2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84680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57031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500 000</w:t>
            </w:r>
          </w:p>
        </w:tc>
      </w:tr>
    </w:tbl>
    <w:p w14:paraId="4C87C726" w14:textId="77777777" w:rsidR="005403AF" w:rsidRPr="00CD2E98" w:rsidRDefault="005403AF" w:rsidP="005403A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FEFD2AD" w14:textId="77777777" w:rsidR="005403AF" w:rsidRDefault="005403AF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71F077" w14:textId="2E94FFD3" w:rsidR="005403AF" w:rsidRPr="00CD2E98" w:rsidRDefault="00ED4DCB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422F937" w14:textId="77777777" w:rsidR="005403AF" w:rsidRPr="00CD2E98" w:rsidRDefault="005403AF" w:rsidP="005403A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sectPr w:rsidR="005403AF" w:rsidRPr="00CD2E98" w:rsidSect="0074000C">
      <w:footerReference w:type="default" r:id="rId9"/>
      <w:pgSz w:w="11906" w:h="16838"/>
      <w:pgMar w:top="568" w:right="707" w:bottom="568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8E500" w14:textId="77777777" w:rsidR="006900B7" w:rsidRDefault="006900B7">
      <w:r>
        <w:separator/>
      </w:r>
    </w:p>
  </w:endnote>
  <w:endnote w:type="continuationSeparator" w:id="0">
    <w:p w14:paraId="06868089" w14:textId="77777777" w:rsidR="006900B7" w:rsidRDefault="00690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4E77" w14:textId="77777777" w:rsidR="00037218" w:rsidRDefault="00037218">
    <w:pPr>
      <w:pStyle w:val="af4"/>
      <w:jc w:val="right"/>
    </w:pPr>
  </w:p>
  <w:p w14:paraId="2B23D830" w14:textId="77777777" w:rsidR="00037218" w:rsidRDefault="000372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E13CB" w14:textId="77777777" w:rsidR="006900B7" w:rsidRDefault="006900B7">
      <w:r>
        <w:separator/>
      </w:r>
    </w:p>
  </w:footnote>
  <w:footnote w:type="continuationSeparator" w:id="0">
    <w:p w14:paraId="7483FD82" w14:textId="77777777" w:rsidR="006900B7" w:rsidRDefault="00690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2858489">
    <w:abstractNumId w:val="0"/>
  </w:num>
  <w:num w:numId="2" w16cid:durableId="2034916509">
    <w:abstractNumId w:val="1"/>
  </w:num>
  <w:num w:numId="3" w16cid:durableId="1041324771">
    <w:abstractNumId w:val="2"/>
  </w:num>
  <w:num w:numId="4" w16cid:durableId="1509297030">
    <w:abstractNumId w:val="3"/>
  </w:num>
  <w:num w:numId="5" w16cid:durableId="967971856">
    <w:abstractNumId w:val="4"/>
  </w:num>
  <w:num w:numId="6" w16cid:durableId="885219507">
    <w:abstractNumId w:val="5"/>
  </w:num>
  <w:num w:numId="7" w16cid:durableId="1053886363">
    <w:abstractNumId w:val="6"/>
  </w:num>
  <w:num w:numId="8" w16cid:durableId="1480728736">
    <w:abstractNumId w:val="7"/>
  </w:num>
  <w:num w:numId="9" w16cid:durableId="1104617349">
    <w:abstractNumId w:val="8"/>
  </w:num>
  <w:num w:numId="10" w16cid:durableId="1239246964">
    <w:abstractNumId w:val="24"/>
  </w:num>
  <w:num w:numId="11" w16cid:durableId="1562130650">
    <w:abstractNumId w:val="26"/>
  </w:num>
  <w:num w:numId="12" w16cid:durableId="117528519">
    <w:abstractNumId w:val="16"/>
  </w:num>
  <w:num w:numId="13" w16cid:durableId="884218020">
    <w:abstractNumId w:val="29"/>
  </w:num>
  <w:num w:numId="14" w16cid:durableId="796680541">
    <w:abstractNumId w:val="30"/>
  </w:num>
  <w:num w:numId="15" w16cid:durableId="936794750">
    <w:abstractNumId w:val="10"/>
  </w:num>
  <w:num w:numId="16" w16cid:durableId="979765185">
    <w:abstractNumId w:val="39"/>
  </w:num>
  <w:num w:numId="17" w16cid:durableId="1354650876">
    <w:abstractNumId w:val="35"/>
  </w:num>
  <w:num w:numId="18" w16cid:durableId="572812568">
    <w:abstractNumId w:val="22"/>
  </w:num>
  <w:num w:numId="19" w16cid:durableId="1933901885">
    <w:abstractNumId w:val="19"/>
  </w:num>
  <w:num w:numId="20" w16cid:durableId="1258489361">
    <w:abstractNumId w:val="23"/>
  </w:num>
  <w:num w:numId="21" w16cid:durableId="1263875609">
    <w:abstractNumId w:val="25"/>
  </w:num>
  <w:num w:numId="22" w16cid:durableId="851145568">
    <w:abstractNumId w:val="31"/>
  </w:num>
  <w:num w:numId="23" w16cid:durableId="1861360189">
    <w:abstractNumId w:val="12"/>
  </w:num>
  <w:num w:numId="24" w16cid:durableId="305090433">
    <w:abstractNumId w:val="14"/>
  </w:num>
  <w:num w:numId="25" w16cid:durableId="92677347">
    <w:abstractNumId w:val="27"/>
  </w:num>
  <w:num w:numId="26" w16cid:durableId="109057087">
    <w:abstractNumId w:val="21"/>
  </w:num>
  <w:num w:numId="27" w16cid:durableId="1984042983">
    <w:abstractNumId w:val="28"/>
  </w:num>
  <w:num w:numId="28" w16cid:durableId="104814316">
    <w:abstractNumId w:val="9"/>
  </w:num>
  <w:num w:numId="29" w16cid:durableId="1043167618">
    <w:abstractNumId w:val="33"/>
  </w:num>
  <w:num w:numId="30" w16cid:durableId="852955214">
    <w:abstractNumId w:val="15"/>
  </w:num>
  <w:num w:numId="31" w16cid:durableId="648242022">
    <w:abstractNumId w:val="32"/>
  </w:num>
  <w:num w:numId="32" w16cid:durableId="1430350465">
    <w:abstractNumId w:val="41"/>
  </w:num>
  <w:num w:numId="33" w16cid:durableId="1680230986">
    <w:abstractNumId w:val="17"/>
  </w:num>
  <w:num w:numId="34" w16cid:durableId="1314479908">
    <w:abstractNumId w:val="20"/>
  </w:num>
  <w:num w:numId="35" w16cid:durableId="1572078155">
    <w:abstractNumId w:val="13"/>
  </w:num>
  <w:num w:numId="36" w16cid:durableId="1434281681">
    <w:abstractNumId w:val="38"/>
  </w:num>
  <w:num w:numId="37" w16cid:durableId="308828949">
    <w:abstractNumId w:val="37"/>
  </w:num>
  <w:num w:numId="38" w16cid:durableId="1913811821">
    <w:abstractNumId w:val="11"/>
  </w:num>
  <w:num w:numId="39" w16cid:durableId="28847929">
    <w:abstractNumId w:val="36"/>
  </w:num>
  <w:num w:numId="40" w16cid:durableId="1609116795">
    <w:abstractNumId w:val="40"/>
  </w:num>
  <w:num w:numId="41" w16cid:durableId="776216975">
    <w:abstractNumId w:val="34"/>
  </w:num>
  <w:num w:numId="42" w16cid:durableId="1420517618">
    <w:abstractNumId w:val="18"/>
  </w:num>
  <w:num w:numId="43" w16cid:durableId="3130690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343"/>
    <w:rsid w:val="00011ACB"/>
    <w:rsid w:val="0001278F"/>
    <w:rsid w:val="0002047A"/>
    <w:rsid w:val="00022995"/>
    <w:rsid w:val="00026421"/>
    <w:rsid w:val="000265D7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080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0AE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1008"/>
    <w:rsid w:val="000E3A11"/>
    <w:rsid w:val="000E43D5"/>
    <w:rsid w:val="000E59DC"/>
    <w:rsid w:val="000E683E"/>
    <w:rsid w:val="000E74EE"/>
    <w:rsid w:val="000F0812"/>
    <w:rsid w:val="000F3A6B"/>
    <w:rsid w:val="00101D57"/>
    <w:rsid w:val="001025EF"/>
    <w:rsid w:val="00103B17"/>
    <w:rsid w:val="0010431B"/>
    <w:rsid w:val="00104A90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15C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611A"/>
    <w:rsid w:val="001A7278"/>
    <w:rsid w:val="001B0DE1"/>
    <w:rsid w:val="001B11FD"/>
    <w:rsid w:val="001B17DB"/>
    <w:rsid w:val="001B77C6"/>
    <w:rsid w:val="001C08A7"/>
    <w:rsid w:val="001C56D2"/>
    <w:rsid w:val="001C60FA"/>
    <w:rsid w:val="001C6B11"/>
    <w:rsid w:val="001D0406"/>
    <w:rsid w:val="001D1D9E"/>
    <w:rsid w:val="001D2A75"/>
    <w:rsid w:val="001E1B33"/>
    <w:rsid w:val="001E332A"/>
    <w:rsid w:val="001F13D8"/>
    <w:rsid w:val="001F281D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70C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45E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A6B64"/>
    <w:rsid w:val="002B152B"/>
    <w:rsid w:val="002B2F5A"/>
    <w:rsid w:val="002B5DD0"/>
    <w:rsid w:val="002C0EFE"/>
    <w:rsid w:val="002C33F8"/>
    <w:rsid w:val="002C6DE3"/>
    <w:rsid w:val="002D10B7"/>
    <w:rsid w:val="002D1A16"/>
    <w:rsid w:val="002D1AA1"/>
    <w:rsid w:val="002D1FE2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0AC3"/>
    <w:rsid w:val="00311559"/>
    <w:rsid w:val="00311C11"/>
    <w:rsid w:val="003126B1"/>
    <w:rsid w:val="00313E85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5D6"/>
    <w:rsid w:val="00345E8C"/>
    <w:rsid w:val="003465D7"/>
    <w:rsid w:val="00347AA8"/>
    <w:rsid w:val="0035417B"/>
    <w:rsid w:val="00357BF4"/>
    <w:rsid w:val="003638D5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5BB8"/>
    <w:rsid w:val="003B6299"/>
    <w:rsid w:val="003B753A"/>
    <w:rsid w:val="003C5FBC"/>
    <w:rsid w:val="003C6ACB"/>
    <w:rsid w:val="003D3778"/>
    <w:rsid w:val="003D7FCE"/>
    <w:rsid w:val="003E2319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7B82"/>
    <w:rsid w:val="00420D99"/>
    <w:rsid w:val="004279FF"/>
    <w:rsid w:val="004321CF"/>
    <w:rsid w:val="00442E8C"/>
    <w:rsid w:val="00447BB6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0F0F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03AF"/>
    <w:rsid w:val="0054389D"/>
    <w:rsid w:val="00546BD8"/>
    <w:rsid w:val="0055446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0542"/>
    <w:rsid w:val="005C0EEB"/>
    <w:rsid w:val="005C10C4"/>
    <w:rsid w:val="005C2190"/>
    <w:rsid w:val="005C3E48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1521"/>
    <w:rsid w:val="00672EE8"/>
    <w:rsid w:val="006773B0"/>
    <w:rsid w:val="00681011"/>
    <w:rsid w:val="006900B7"/>
    <w:rsid w:val="00691869"/>
    <w:rsid w:val="00692918"/>
    <w:rsid w:val="00694071"/>
    <w:rsid w:val="00694E94"/>
    <w:rsid w:val="00697160"/>
    <w:rsid w:val="006A6ACE"/>
    <w:rsid w:val="006B14BB"/>
    <w:rsid w:val="006B15C3"/>
    <w:rsid w:val="006B3F16"/>
    <w:rsid w:val="006B41E5"/>
    <w:rsid w:val="006B4560"/>
    <w:rsid w:val="006B47FA"/>
    <w:rsid w:val="006B503A"/>
    <w:rsid w:val="006B75D7"/>
    <w:rsid w:val="006B7C25"/>
    <w:rsid w:val="006C7B48"/>
    <w:rsid w:val="006D0561"/>
    <w:rsid w:val="006D71AF"/>
    <w:rsid w:val="006E080F"/>
    <w:rsid w:val="006E0A01"/>
    <w:rsid w:val="006E0E64"/>
    <w:rsid w:val="006E1343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4F29"/>
    <w:rsid w:val="0070574F"/>
    <w:rsid w:val="007205AB"/>
    <w:rsid w:val="00721D30"/>
    <w:rsid w:val="0072438C"/>
    <w:rsid w:val="00724F52"/>
    <w:rsid w:val="007323DA"/>
    <w:rsid w:val="007354E0"/>
    <w:rsid w:val="007362E0"/>
    <w:rsid w:val="0074000C"/>
    <w:rsid w:val="0074011A"/>
    <w:rsid w:val="007409F5"/>
    <w:rsid w:val="00743F88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00DF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0698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2F0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2B0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488D"/>
    <w:rsid w:val="008C7787"/>
    <w:rsid w:val="008D1DDA"/>
    <w:rsid w:val="008D4E30"/>
    <w:rsid w:val="008D4EC0"/>
    <w:rsid w:val="008D7A29"/>
    <w:rsid w:val="008E0C86"/>
    <w:rsid w:val="008E1644"/>
    <w:rsid w:val="008E29F5"/>
    <w:rsid w:val="008E2FAB"/>
    <w:rsid w:val="008E4423"/>
    <w:rsid w:val="008E4873"/>
    <w:rsid w:val="008E68D4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5BA1"/>
    <w:rsid w:val="00937AC1"/>
    <w:rsid w:val="00940C66"/>
    <w:rsid w:val="009411B3"/>
    <w:rsid w:val="0094258F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64194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5667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8C2"/>
    <w:rsid w:val="009D5DAF"/>
    <w:rsid w:val="009D61A7"/>
    <w:rsid w:val="009D7BA3"/>
    <w:rsid w:val="009D7E18"/>
    <w:rsid w:val="009E1834"/>
    <w:rsid w:val="009E2ECB"/>
    <w:rsid w:val="009E7133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2A2A"/>
    <w:rsid w:val="00A22BD3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5DF8"/>
    <w:rsid w:val="00A671C6"/>
    <w:rsid w:val="00A7021E"/>
    <w:rsid w:val="00A73EE4"/>
    <w:rsid w:val="00A75310"/>
    <w:rsid w:val="00A826B3"/>
    <w:rsid w:val="00A85448"/>
    <w:rsid w:val="00A876D1"/>
    <w:rsid w:val="00A902D5"/>
    <w:rsid w:val="00A91ADE"/>
    <w:rsid w:val="00A954C3"/>
    <w:rsid w:val="00AA2284"/>
    <w:rsid w:val="00AA436E"/>
    <w:rsid w:val="00AB05F4"/>
    <w:rsid w:val="00AB0C2A"/>
    <w:rsid w:val="00AB4CB6"/>
    <w:rsid w:val="00AC0D74"/>
    <w:rsid w:val="00AC1ABD"/>
    <w:rsid w:val="00AC4614"/>
    <w:rsid w:val="00AC4E04"/>
    <w:rsid w:val="00AC6288"/>
    <w:rsid w:val="00AC678B"/>
    <w:rsid w:val="00AC6BDE"/>
    <w:rsid w:val="00AC7683"/>
    <w:rsid w:val="00AD1D47"/>
    <w:rsid w:val="00AD47A3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5C8D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7740D"/>
    <w:rsid w:val="00B80AEF"/>
    <w:rsid w:val="00B80F26"/>
    <w:rsid w:val="00B846F9"/>
    <w:rsid w:val="00B85FF2"/>
    <w:rsid w:val="00B90292"/>
    <w:rsid w:val="00B92226"/>
    <w:rsid w:val="00B951E8"/>
    <w:rsid w:val="00BA1290"/>
    <w:rsid w:val="00BA213A"/>
    <w:rsid w:val="00BA6046"/>
    <w:rsid w:val="00BA6AA4"/>
    <w:rsid w:val="00BB07B2"/>
    <w:rsid w:val="00BB329D"/>
    <w:rsid w:val="00BC0106"/>
    <w:rsid w:val="00BC0720"/>
    <w:rsid w:val="00BC096B"/>
    <w:rsid w:val="00BC171E"/>
    <w:rsid w:val="00BC2736"/>
    <w:rsid w:val="00BC4B5E"/>
    <w:rsid w:val="00BC5B05"/>
    <w:rsid w:val="00BC7FAE"/>
    <w:rsid w:val="00BD0459"/>
    <w:rsid w:val="00BD0797"/>
    <w:rsid w:val="00BD122E"/>
    <w:rsid w:val="00BD5FB8"/>
    <w:rsid w:val="00BE3872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4BAC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0BD7"/>
    <w:rsid w:val="00CD1A60"/>
    <w:rsid w:val="00CD2E98"/>
    <w:rsid w:val="00CD3E49"/>
    <w:rsid w:val="00CE021F"/>
    <w:rsid w:val="00CE339F"/>
    <w:rsid w:val="00CE3824"/>
    <w:rsid w:val="00CE4169"/>
    <w:rsid w:val="00CE4E44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625F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680A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5F08"/>
    <w:rsid w:val="00D96C78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3D70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3AD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5269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4FD9"/>
    <w:rsid w:val="00ED0D8A"/>
    <w:rsid w:val="00ED12FF"/>
    <w:rsid w:val="00ED1FA2"/>
    <w:rsid w:val="00ED212F"/>
    <w:rsid w:val="00ED3560"/>
    <w:rsid w:val="00ED41CF"/>
    <w:rsid w:val="00ED4DCB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1588"/>
    <w:rsid w:val="00F318A6"/>
    <w:rsid w:val="00F33BAA"/>
    <w:rsid w:val="00F33FF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720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66E"/>
    <w:rsid w:val="00F90D38"/>
    <w:rsid w:val="00F91E37"/>
    <w:rsid w:val="00F9268C"/>
    <w:rsid w:val="00F93307"/>
    <w:rsid w:val="00FA063A"/>
    <w:rsid w:val="00FA4882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D4DE3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aff3">
    <w:name w:val="Основний текст_"/>
    <w:basedOn w:val="a0"/>
    <w:link w:val="1b"/>
    <w:rsid w:val="00A85448"/>
    <w:rPr>
      <w:sz w:val="28"/>
      <w:szCs w:val="28"/>
      <w:shd w:val="clear" w:color="auto" w:fill="FFFFFF"/>
    </w:rPr>
  </w:style>
  <w:style w:type="paragraph" w:customStyle="1" w:styleId="1b">
    <w:name w:val="Основний текст1"/>
    <w:basedOn w:val="a"/>
    <w:link w:val="aff3"/>
    <w:rsid w:val="00A85448"/>
    <w:pPr>
      <w:widowControl w:val="0"/>
      <w:shd w:val="clear" w:color="auto" w:fill="FFFFFF"/>
      <w:suppressAutoHyphens w:val="0"/>
    </w:pPr>
    <w:rPr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D7D2-9F48-4D5C-BB3B-3CD67C1E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1903</Words>
  <Characters>1085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Леся Серевко</cp:lastModifiedBy>
  <cp:revision>4</cp:revision>
  <cp:lastPrinted>2025-07-14T13:22:00Z</cp:lastPrinted>
  <dcterms:created xsi:type="dcterms:W3CDTF">2025-08-08T12:47:00Z</dcterms:created>
  <dcterms:modified xsi:type="dcterms:W3CDTF">2025-08-08T12:52:00Z</dcterms:modified>
</cp:coreProperties>
</file>